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525"/>
        <w:tblW w:w="160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617"/>
        <w:gridCol w:w="1559"/>
        <w:gridCol w:w="1559"/>
        <w:gridCol w:w="1460"/>
        <w:gridCol w:w="1460"/>
        <w:gridCol w:w="1660"/>
        <w:gridCol w:w="1700"/>
        <w:gridCol w:w="1520"/>
        <w:gridCol w:w="1498"/>
        <w:gridCol w:w="1417"/>
      </w:tblGrid>
      <w:tr w:rsidR="003C18C7" w:rsidRPr="003C18C7" w:rsidTr="006E7DF9">
        <w:trPr>
          <w:trHeight w:val="96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bookmarkStart w:id="0" w:name="_GoBack"/>
            <w:bookmarkEnd w:id="0"/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Rok po začiatku realizácie projektu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Rok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Investičné výdavky projektu (IC)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Oprávnené výdavky ( EC 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Prevádzkové výdavky ( O 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Príjmy ( R 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Diskontované investičné výdavky (DIC)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Diskontované prevádzkové výdavky DOC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Diskontované príjmy DR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Diskontované čisté príjmy DNR= DR-DNR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Diskontované oprávnené výdavky DEC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6 500 000,00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7 000 000,00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6 500 000,00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98 000 000,00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95 000 000,00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94 230 769,23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91 346 153,85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81 000 000,00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79 000 000,00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74 889 053,25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73 039 940,83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2 666 989,08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5 333 978,15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2 666 989,08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14 000 000,00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5 128 825,15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11 967 258,67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6 838 433,53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15 000 000,00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4 931 562,64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12 328 906,60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7 397 343,96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15 000 000,00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4 741 887,15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11 854 717,89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7 112 830,73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15 000 000,00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4 559 506,88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11 398 767,20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6 839 260,32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16 000 000,00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4 384 141,23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11 691 043,28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7 306 902,05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16 000 000,00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4 918 107,15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11 241 387,77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6 323 280,62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17 000 000,00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4 728 949,18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11 484 590,87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6 755 641,69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17 000 000,00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4 547 066,52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11 042 875,84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6 495 809,32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18 000 000,00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4 372 179,35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11 242 746,89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6 870 567,55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71 000 000,00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18 000 000,00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42 640 760,12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4 204 018,60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10 810 333,55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6 606 314,95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18 000 000,00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4 619 800,66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10 394 551,49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5 774 750,83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19 000 000,00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4 442 116,02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10 550 025,55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6 107 909,53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19 000 000,00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4 271 265,41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10 144 255,34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5 872 989,93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20 000 000,00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4 106 985,97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10 267 464,92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6 160 478,95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20 000 000,00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3 949 024,97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9 872 562,42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5 923 537,45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21 000 000,00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4 271 781,82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9 967 490,91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5 695 709,09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21 000 000,00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4 107 482,52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9 584 125,87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5 476 643,35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22 000 000,00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3 949 502,42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9 654 339,25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5 704 836,83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23 000 000,00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3 797 598,48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9 704 973,89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5 907 375,41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10 000 000,00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23 000 000,00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4 057 263,33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9 331 705,67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5 274 442,33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10 000 000,00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24 000 000,00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3 901 214,74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9 362 915,38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5 461 700,64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10 000 000,00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24 000 000,00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3 751 168,02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9 002 803,25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5 251 635,23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10 000 000,00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25 000 000,00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3 606 892,33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9 017 230,82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5 410 338,49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26 000 000,00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3 814 982,27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9 017 230,82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5 202 248,55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26 000 000,00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3 668 252,18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8 670 414,25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5 002 162,07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30 000 000,00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27 000 000,00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9 619 542,44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3 527 165,56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8 657 588,20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7 695 633,95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0,00</w:t>
            </w:r>
          </w:p>
        </w:tc>
      </w:tr>
      <w:tr w:rsidR="003C18C7" w:rsidRPr="003C18C7" w:rsidTr="006E7DF9">
        <w:trPr>
          <w:trHeight w:val="255"/>
        </w:trPr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287 000 000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180 500 000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217 000 000,00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525 000 000,00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228 380 125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113 025 730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273 596 285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163 135 766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170 886 095</w:t>
            </w:r>
          </w:p>
        </w:tc>
      </w:tr>
      <w:tr w:rsidR="003C18C7" w:rsidRPr="003C18C7" w:rsidTr="006E7DF9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3C18C7" w:rsidRPr="003C18C7" w:rsidTr="006E7DF9">
        <w:trPr>
          <w:trHeight w:val="255"/>
        </w:trPr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Zostatková hodnota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8 000 000,00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3C18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2 565 211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8C7" w:rsidRPr="003C18C7" w:rsidRDefault="003C18C7" w:rsidP="003C18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D2193F" w:rsidRDefault="003C18C7">
      <w:r>
        <w:lastRenderedPageBreak/>
        <w:t xml:space="preserve">Príloha </w:t>
      </w:r>
      <w:r w:rsidR="00FA5576">
        <w:t xml:space="preserve">č. </w:t>
      </w:r>
      <w:r>
        <w:t>4</w:t>
      </w:r>
      <w:r w:rsidR="00952E33">
        <w:t xml:space="preserve"> k MP CKO č. 7</w:t>
      </w:r>
      <w:r>
        <w:t>: Ilustratívny príklad</w:t>
      </w:r>
      <w:r w:rsidR="00973238">
        <w:t xml:space="preserve"> z</w:t>
      </w:r>
      <w:r>
        <w:t xml:space="preserve"> metodického pokynu</w:t>
      </w:r>
    </w:p>
    <w:sectPr w:rsidR="00D2193F" w:rsidSect="006E7D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F59" w:rsidRDefault="00E02F59" w:rsidP="00AB40BE">
      <w:pPr>
        <w:spacing w:after="0" w:line="240" w:lineRule="auto"/>
      </w:pPr>
      <w:r>
        <w:separator/>
      </w:r>
    </w:p>
  </w:endnote>
  <w:endnote w:type="continuationSeparator" w:id="0">
    <w:p w:rsidR="00E02F59" w:rsidRDefault="00E02F59" w:rsidP="00AB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BE" w:rsidRDefault="00AB40B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BE" w:rsidRDefault="00AB40B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BE" w:rsidRDefault="00AB40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F59" w:rsidRDefault="00E02F59" w:rsidP="00AB40BE">
      <w:pPr>
        <w:spacing w:after="0" w:line="240" w:lineRule="auto"/>
      </w:pPr>
      <w:r>
        <w:separator/>
      </w:r>
    </w:p>
  </w:footnote>
  <w:footnote w:type="continuationSeparator" w:id="0">
    <w:p w:rsidR="00E02F59" w:rsidRDefault="00E02F59" w:rsidP="00AB4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BE" w:rsidRDefault="00AB40B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BE" w:rsidRDefault="00AB40B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BE" w:rsidRDefault="00AB40B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8C7"/>
    <w:rsid w:val="003C18C7"/>
    <w:rsid w:val="005430E0"/>
    <w:rsid w:val="00546412"/>
    <w:rsid w:val="005E69B3"/>
    <w:rsid w:val="006D74E0"/>
    <w:rsid w:val="006E7DF9"/>
    <w:rsid w:val="00952E33"/>
    <w:rsid w:val="00973238"/>
    <w:rsid w:val="00A93512"/>
    <w:rsid w:val="00AB40BE"/>
    <w:rsid w:val="00D2193F"/>
    <w:rsid w:val="00DD3613"/>
    <w:rsid w:val="00E02F59"/>
    <w:rsid w:val="00F4426D"/>
    <w:rsid w:val="00F77BEB"/>
    <w:rsid w:val="00FA5576"/>
    <w:rsid w:val="00FF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B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40BE"/>
  </w:style>
  <w:style w:type="paragraph" w:styleId="Pta">
    <w:name w:val="footer"/>
    <w:basedOn w:val="Normlny"/>
    <w:link w:val="PtaChar"/>
    <w:uiPriority w:val="99"/>
    <w:unhideWhenUsed/>
    <w:rsid w:val="00AB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4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9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2018-10-10T07:49:00Z</dcterms:created>
  <dcterms:modified xsi:type="dcterms:W3CDTF">2018-10-10T07:49:00Z</dcterms:modified>
</cp:coreProperties>
</file>